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C45A55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</w:t>
      </w:r>
      <w:r w:rsidR="0026155E">
        <w:rPr>
          <w:rFonts w:ascii="Garamond" w:hAnsi="Garamond"/>
          <w:sz w:val="24"/>
          <w:szCs w:val="24"/>
        </w:rPr>
        <w:t>6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4ECE326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6155E" w:rsidRPr="00D8236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99461B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793D20">
        <w:rPr>
          <w:rFonts w:ascii="Garamond" w:hAnsi="Garamond" w:cs="Arial"/>
          <w:b/>
          <w:sz w:val="22"/>
          <w:szCs w:val="22"/>
        </w:rPr>
        <w:t>0</w:t>
      </w:r>
      <w:r w:rsidR="0026155E">
        <w:rPr>
          <w:rFonts w:ascii="Garamond" w:hAnsi="Garamond" w:cs="Arial"/>
          <w:b/>
          <w:sz w:val="22"/>
          <w:szCs w:val="22"/>
        </w:rPr>
        <w:t>8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793D20">
        <w:rPr>
          <w:rFonts w:ascii="Garamond" w:hAnsi="Garamond" w:cs="Arial"/>
          <w:b/>
          <w:sz w:val="22"/>
          <w:szCs w:val="22"/>
        </w:rPr>
        <w:t>7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26155E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  <w:bookmarkStart w:id="4" w:name="_GoBack"/>
      <w:bookmarkEnd w:id="4"/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4B61" w14:textId="77777777" w:rsidR="005C329F" w:rsidRDefault="005C329F" w:rsidP="00795AAC">
      <w:r>
        <w:separator/>
      </w:r>
    </w:p>
  </w:endnote>
  <w:endnote w:type="continuationSeparator" w:id="0">
    <w:p w14:paraId="244EFFD5" w14:textId="77777777" w:rsidR="005C329F" w:rsidRDefault="005C32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F7C9" w14:textId="77777777" w:rsidR="005C329F" w:rsidRDefault="005C329F" w:rsidP="00795AAC">
      <w:r>
        <w:separator/>
      </w:r>
    </w:p>
  </w:footnote>
  <w:footnote w:type="continuationSeparator" w:id="0">
    <w:p w14:paraId="2BB79BA9" w14:textId="77777777" w:rsidR="005C329F" w:rsidRDefault="005C32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6155E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4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12ek8p1QSLGn8yJ/jxWT6JwDaQrlN3Boqe5cpQitduQ=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ef83QPR5g2/85QrxQaQlB3Uu718VVCyeKMKSnzSn/HQ=</DigestValue>
    </Reference>
  </SignedInfo>
  <SignatureValue>lA5tfmMStGoO+b9zOk7zKv0zlUERm0j+L8Xbsej4awcwrs1UqU7J5xnYVNzJjCmDoBKnrkK/kDnA
b8xFB4VZrRPvPV849WwZhWZVwV1c5sSmQ+CjyYSVaGeMzW0Ebcs9vCuooyhSsF/Twb8oiI1AX5mS
uSYGH2RskgTC159Iq553rxoxA/9aIrsdjITU2skQdGW8H9nf3RPAyFhFQjKgNSvr5OxPikZ2/2yR
5ECTC+NLvPBf7pxBgsx17w0mNcI8XHqlDPK5JaoY7KRBKPog5RiOZXIKQKXMCxi+0ynSOD1Xo9Vr
xdsdnstWTy+YIuhStza0DsXtHM6QN0GuQgTvQQ==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fkiwgpPwt0jBYhHHTTNvzCMJ0BEC7E1I7E6BagjkBB8=</DigestValue>
      </Reference>
      <Reference URI="/word/document.xml?ContentType=application/vnd.openxmlformats-officedocument.wordprocessingml.document.main+xml">
        <DigestMethod Algorithm="http://www.w3.org/2001/04/xmlenc#sha256"/>
        <DigestValue>TyqLnkrrHGpcJbfNRdZ3plkxdCgSUgWYXzipsbUe5cw=</DigestValue>
      </Reference>
      <Reference URI="/word/endnotes.xml?ContentType=application/vnd.openxmlformats-officedocument.wordprocessingml.endnotes+xml">
        <DigestMethod Algorithm="http://www.w3.org/2001/04/xmlenc#sha256"/>
        <DigestValue>xStoTfEfNzw5JfgCnhmLX2YvpLExNz5MyRvX/9OU2PY=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6ujwxvYNZdHNxJINaBd2e/GsN8g3inoukL7CU8XkJ2c=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B+6TTgPCFXC+lKynhyvtqDlqtW+srb4cgJzCY70d5UI=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2022-06-27T07:59:43Z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2022-06-27T07:59:43Z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D0438-D34F-48C8-A122-66CC34C7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</cp:revision>
  <cp:lastPrinted>2018-08-08T13:48:00Z</cp:lastPrinted>
  <dcterms:created xsi:type="dcterms:W3CDTF">2022-05-19T06:10:00Z</dcterms:created>
  <dcterms:modified xsi:type="dcterms:W3CDTF">2022-06-27T07:59:00Z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